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 w:themeColor="background1"/>
  <w:body>
    <w:p w:rsidRPr="00AD158C" w:rsidR="005D7940" w:rsidP="00AD158C" w:rsidRDefault="005D7940" w14:paraId="6EEF4FD3" w14:textId="4E39C5F9">
      <w:pPr>
        <w:spacing w:line="360" w:lineRule="auto"/>
        <w:ind w:left="0"/>
        <w:jc w:val="center"/>
        <w:rPr>
          <w:rFonts w:ascii="Arial" w:hAnsi="Arial" w:cs="Arial"/>
          <w:b/>
          <w:bCs/>
          <w:color w:val="17406D" w:themeColor="text2"/>
          <w:lang w:val="en-GB"/>
        </w:rPr>
      </w:pPr>
    </w:p>
    <w:p w:rsidRPr="00AD158C" w:rsidR="00454451" w:rsidP="00AD158C" w:rsidRDefault="00AD158C" w14:paraId="4DAF91DC" w14:textId="3E39ECB8">
      <w:pPr>
        <w:spacing w:line="360" w:lineRule="auto"/>
        <w:ind w:left="0"/>
        <w:jc w:val="center"/>
        <w:rPr>
          <w:rFonts w:ascii="Arial" w:hAnsi="Arial" w:cs="Arial"/>
          <w:b/>
          <w:bCs/>
          <w:color w:val="17406D" w:themeColor="text2"/>
          <w:sz w:val="44"/>
          <w:szCs w:val="44"/>
          <w:lang w:val="en-GB"/>
        </w:rPr>
      </w:pPr>
      <w:r w:rsidRPr="00AD158C">
        <w:rPr>
          <w:rFonts w:ascii="Arial" w:hAnsi="Arial" w:cs="Arial"/>
          <w:b/>
          <w:bCs/>
          <w:color w:val="17406D" w:themeColor="text2"/>
          <w:sz w:val="44"/>
          <w:szCs w:val="44"/>
          <w:lang w:val="en-GB"/>
        </w:rPr>
        <w:t xml:space="preserve">Sound </w:t>
      </w:r>
      <w:r>
        <w:rPr>
          <w:rFonts w:ascii="Arial" w:hAnsi="Arial" w:cs="Arial"/>
          <w:b/>
          <w:bCs/>
          <w:color w:val="17406D" w:themeColor="text2"/>
          <w:sz w:val="44"/>
          <w:szCs w:val="44"/>
          <w:lang w:val="en-GB"/>
        </w:rPr>
        <w:t>r</w:t>
      </w:r>
      <w:r w:rsidRPr="00AD158C">
        <w:rPr>
          <w:rFonts w:ascii="Arial" w:hAnsi="Arial" w:cs="Arial"/>
          <w:b/>
          <w:bCs/>
          <w:color w:val="17406D" w:themeColor="text2"/>
          <w:sz w:val="44"/>
          <w:szCs w:val="44"/>
          <w:lang w:val="en-GB"/>
        </w:rPr>
        <w:t>ecording fiche</w:t>
      </w:r>
    </w:p>
    <w:tbl>
      <w:tblPr>
        <w:tblStyle w:val="TableauGrille1Clair-Accentuation1"/>
        <w:tblpPr w:leftFromText="180" w:rightFromText="180" w:vertAnchor="text" w:horzAnchor="margin" w:tblpY="774"/>
        <w:tblW w:w="11194" w:type="dxa"/>
        <w:tblLook w:val="04A0" w:firstRow="1" w:lastRow="0" w:firstColumn="1" w:lastColumn="0" w:noHBand="0" w:noVBand="1"/>
      </w:tblPr>
      <w:tblGrid>
        <w:gridCol w:w="4531"/>
        <w:gridCol w:w="6663"/>
      </w:tblGrid>
      <w:tr w:rsidRPr="00EE774F" w:rsidR="00115290" w:rsidTr="4BA240C4" w14:paraId="18F122D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bottom w:val="single" w:color="009DD9" w:themeColor="accent2" w:sz="4" w:space="0"/>
            </w:tcBorders>
            <w:tcMar/>
          </w:tcPr>
          <w:p w:rsidRPr="005B2663" w:rsidR="00115290" w:rsidP="00B738C1" w:rsidRDefault="00071E10" w14:paraId="560769AD" w14:textId="558EC36E">
            <w:pPr>
              <w:spacing w:line="360" w:lineRule="auto"/>
              <w:ind w:left="0"/>
              <w:rPr>
                <w:rFonts w:ascii="Arial" w:hAnsi="Arial" w:cs="Arial"/>
                <w:color w:val="17406D" w:themeColor="text2"/>
                <w:lang w:val="en-GB"/>
              </w:rPr>
            </w:pPr>
            <w:r w:rsidRPr="00071E10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78720" behindDoc="0" locked="0" layoutInCell="1" allowOverlap="1" wp14:anchorId="5A387BFF" wp14:editId="2B65B999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42545</wp:posOffset>
                  </wp:positionV>
                  <wp:extent cx="237490" cy="220980"/>
                  <wp:effectExtent l="0" t="0" r="0" b="7620"/>
                  <wp:wrapSquare wrapText="bothSides"/>
                  <wp:docPr id="123508418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90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71E10">
              <w:rPr>
                <w:rFonts w:ascii="Arial" w:hAnsi="Arial" w:cs="Arial"/>
                <w:color w:val="17406D" w:themeColor="text2"/>
                <w:lang w:val="en-GB"/>
              </w:rPr>
              <w:t xml:space="preserve"> </w:t>
            </w:r>
            <w:r w:rsidR="00A964EF">
              <w:rPr>
                <w:rFonts w:ascii="Arial" w:hAnsi="Arial" w:cs="Arial"/>
                <w:color w:val="17406D" w:themeColor="text2"/>
                <w:lang w:val="en-GB"/>
              </w:rPr>
              <w:t>S</w:t>
            </w:r>
            <w:r w:rsidR="00AD158C">
              <w:rPr>
                <w:rFonts w:ascii="Arial" w:hAnsi="Arial" w:cs="Arial"/>
                <w:color w:val="17406D" w:themeColor="text2"/>
                <w:lang w:val="en-GB"/>
              </w:rPr>
              <w:t>ound(scape) name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63" w:type="dxa"/>
            <w:tcBorders>
              <w:bottom w:val="single" w:color="009DD9" w:themeColor="accent2" w:sz="4" w:space="0"/>
            </w:tcBorders>
            <w:tcMar/>
          </w:tcPr>
          <w:p w:rsidRPr="008F1394" w:rsidR="00115290" w:rsidP="00B738C1" w:rsidRDefault="00582F6A" w14:paraId="756E0635" w14:textId="2061F0A2">
            <w:pPr>
              <w:spacing w:line="36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F1394">
              <w:rPr>
                <w:rFonts w:ascii="Arial" w:hAnsi="Arial" w:cs="Arial"/>
                <w:b w:val="0"/>
                <w:bCs w:val="0"/>
                <w:lang w:val="en-GB"/>
              </w:rPr>
              <w:t>Carnyx</w:t>
            </w:r>
          </w:p>
        </w:tc>
      </w:tr>
      <w:tr w:rsidRPr="00EE774F" w:rsidR="00115290" w:rsidTr="4BA240C4" w14:paraId="314F5A29" w14:textId="77777777">
        <w:trPr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color="009DD9" w:themeColor="accent2" w:sz="4" w:space="0"/>
            </w:tcBorders>
            <w:tcMar/>
          </w:tcPr>
          <w:p w:rsidRPr="00EE774F" w:rsidR="00115290" w:rsidP="00B738C1" w:rsidRDefault="00071E10" w14:paraId="75D1F75A" w14:textId="5D852422">
            <w:pPr>
              <w:spacing w:line="360" w:lineRule="auto"/>
              <w:ind w:left="0"/>
              <w:rPr>
                <w:rFonts w:ascii="Arial" w:hAnsi="Arial" w:cs="Arial"/>
                <w:b w:val="0"/>
                <w:bCs w:val="0"/>
                <w:color w:val="17406D" w:themeColor="text2"/>
                <w:lang w:val="en-GB"/>
              </w:rPr>
            </w:pPr>
            <w:r w:rsidRPr="00071E10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80768" behindDoc="0" locked="0" layoutInCell="1" allowOverlap="1" wp14:anchorId="2DBE1CC1" wp14:editId="182E9F3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0</wp:posOffset>
                  </wp:positionV>
                  <wp:extent cx="251460" cy="233680"/>
                  <wp:effectExtent l="0" t="0" r="0" b="0"/>
                  <wp:wrapSquare wrapText="bothSides"/>
                  <wp:docPr id="163869854" name="Image 1638698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158C">
              <w:rPr>
                <w:rFonts w:ascii="Arial" w:hAnsi="Arial" w:cs="Arial"/>
                <w:color w:val="17406D" w:themeColor="text2"/>
                <w:lang w:val="en-GB"/>
              </w:rPr>
              <w:t>Recording category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color="009DD9" w:themeColor="accent2" w:sz="4" w:space="0"/>
            </w:tcBorders>
            <w:tcMar/>
          </w:tcPr>
          <w:p w:rsidRPr="008F1394" w:rsidR="00870BCC" w:rsidP="00B738C1" w:rsidRDefault="00582F6A" w14:paraId="130B3DD2" w14:textId="6E9CB46E">
            <w:pPr>
              <w:spacing w:before="0" w:after="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4BA240C4" w:rsidR="4BA240C4">
              <w:rPr>
                <w:rFonts w:ascii="Arial" w:hAnsi="Arial" w:cs="Arial"/>
                <w:lang w:val="en-GB"/>
              </w:rPr>
              <w:t>Antrophony</w:t>
            </w:r>
          </w:p>
        </w:tc>
      </w:tr>
      <w:tr w:rsidRPr="00EE774F" w:rsidR="00115290" w:rsidTr="4BA240C4" w14:paraId="41F59207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EE774F" w:rsidR="00115290" w:rsidP="00B738C1" w:rsidRDefault="00071E10" w14:paraId="4C42AB90" w14:textId="04E204B5">
            <w:pPr>
              <w:spacing w:line="360" w:lineRule="auto"/>
              <w:ind w:left="0"/>
              <w:rPr>
                <w:rFonts w:ascii="Arial" w:hAnsi="Arial" w:cs="Arial"/>
                <w:b w:val="0"/>
                <w:bCs w:val="0"/>
                <w:color w:val="17406D" w:themeColor="text2"/>
                <w:lang w:val="en-GB"/>
              </w:rPr>
            </w:pPr>
            <w:r w:rsidRPr="00071E10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82816" behindDoc="0" locked="0" layoutInCell="1" allowOverlap="1" wp14:anchorId="761213A4" wp14:editId="2C0D7113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0</wp:posOffset>
                  </wp:positionV>
                  <wp:extent cx="251460" cy="233680"/>
                  <wp:effectExtent l="0" t="0" r="0" b="0"/>
                  <wp:wrapSquare wrapText="bothSides"/>
                  <wp:docPr id="829224861" name="Image 8292248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158C">
              <w:rPr>
                <w:rFonts w:ascii="Arial" w:hAnsi="Arial" w:cs="Arial"/>
                <w:color w:val="17406D" w:themeColor="text2"/>
                <w:lang w:val="en-GB"/>
              </w:rPr>
              <w:t>Recording 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63" w:type="dxa"/>
            <w:tcMar/>
          </w:tcPr>
          <w:p w:rsidRPr="008F1394" w:rsidR="002F5C09" w:rsidP="00B738C1" w:rsidRDefault="00582F6A" w14:paraId="34BC96E5" w14:textId="068739BA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8F1394">
              <w:rPr>
                <w:rFonts w:ascii="Arial" w:hAnsi="Arial" w:cs="Arial"/>
                <w:lang w:val="en-GB"/>
              </w:rPr>
              <w:t>Mp3</w:t>
            </w:r>
          </w:p>
        </w:tc>
      </w:tr>
      <w:tr w:rsidRPr="00EE774F" w:rsidR="00115290" w:rsidTr="4BA240C4" w14:paraId="43033FF3" w14:textId="77777777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071E10" w:rsidR="00115290" w:rsidP="00B738C1" w:rsidRDefault="00071E10" w14:paraId="04EFF149" w14:textId="639F7850">
            <w:pPr>
              <w:spacing w:line="360" w:lineRule="auto"/>
              <w:ind w:left="601"/>
              <w:rPr>
                <w:rFonts w:ascii="Arial" w:hAnsi="Arial" w:cs="Arial"/>
                <w:b w:val="0"/>
                <w:bCs w:val="0"/>
                <w:noProof/>
                <w:color w:val="17406D" w:themeColor="text2"/>
                <w:lang w:val="en-GB"/>
              </w:rPr>
            </w:pPr>
            <w:r w:rsidRPr="00071E10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84864" behindDoc="1" locked="0" layoutInCell="1" allowOverlap="1" wp14:anchorId="0AA1F538" wp14:editId="29D6E5D9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43815</wp:posOffset>
                  </wp:positionV>
                  <wp:extent cx="251460" cy="233680"/>
                  <wp:effectExtent l="0" t="0" r="0" b="0"/>
                  <wp:wrapTight wrapText="bothSides">
                    <wp:wrapPolygon edited="0">
                      <wp:start x="0" y="0"/>
                      <wp:lineTo x="0" y="19370"/>
                      <wp:lineTo x="19636" y="19370"/>
                      <wp:lineTo x="19636" y="0"/>
                      <wp:lineTo x="0" y="0"/>
                    </wp:wrapPolygon>
                  </wp:wrapTight>
                  <wp:docPr id="7112747" name="Image 7112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158C">
              <w:rPr>
                <w:rFonts w:ascii="Arial" w:hAnsi="Arial" w:cs="Arial"/>
                <w:noProof/>
                <w:color w:val="17406D" w:themeColor="text2"/>
                <w:lang w:val="en-GB"/>
              </w:rPr>
              <w:t>Recording length</w:t>
            </w:r>
            <w:r w:rsidR="00FA642D">
              <w:rPr>
                <w:rFonts w:ascii="Arial" w:hAnsi="Arial" w:cs="Arial"/>
                <w:color w:val="17406D" w:themeColor="text2"/>
                <w:lang w:val="en-GB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63" w:type="dxa"/>
            <w:tcMar/>
          </w:tcPr>
          <w:p w:rsidRPr="008F1394" w:rsidR="00F15610" w:rsidP="00582F6A" w:rsidRDefault="00582F6A" w14:paraId="491B9A82" w14:textId="5F203A8E">
            <w:pPr>
              <w:spacing w:before="0" w:after="0"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8F1394">
              <w:rPr>
                <w:rFonts w:ascii="Arial" w:hAnsi="Arial" w:cs="Arial"/>
                <w:lang w:val="en-GB"/>
              </w:rPr>
              <w:t>48 sec</w:t>
            </w:r>
          </w:p>
        </w:tc>
      </w:tr>
      <w:tr w:rsidRPr="00EE774F" w:rsidR="00115290" w:rsidTr="4BA240C4" w14:paraId="329D1AA4" w14:textId="77777777">
        <w:trPr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5B2663" w:rsidR="00115290" w:rsidP="00B738C1" w:rsidRDefault="00071E10" w14:paraId="6EB91522" w14:textId="07CE8A65">
            <w:pPr>
              <w:spacing w:line="360" w:lineRule="auto"/>
              <w:ind w:left="0"/>
              <w:rPr>
                <w:rFonts w:ascii="Arial" w:hAnsi="Arial" w:cs="Arial"/>
                <w:color w:val="17406D" w:themeColor="text2"/>
                <w:lang w:val="en-GB"/>
              </w:rPr>
            </w:pPr>
            <w:r w:rsidRPr="005B2663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86912" behindDoc="0" locked="0" layoutInCell="1" allowOverlap="1" wp14:anchorId="181A1ADD" wp14:editId="2F0EED1F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12700</wp:posOffset>
                  </wp:positionV>
                  <wp:extent cx="251460" cy="233680"/>
                  <wp:effectExtent l="0" t="0" r="0" b="0"/>
                  <wp:wrapSquare wrapText="bothSides"/>
                  <wp:docPr id="1129091571" name="Image 1129091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158C">
              <w:rPr>
                <w:rFonts w:ascii="Arial" w:hAnsi="Arial" w:cs="Arial"/>
                <w:color w:val="17406D" w:themeColor="text2"/>
                <w:lang w:val="en-GB"/>
              </w:rPr>
              <w:t>Partner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63" w:type="dxa"/>
            <w:tcMar/>
          </w:tcPr>
          <w:p w:rsidRPr="008F1394" w:rsidR="00454451" w:rsidP="00582F6A" w:rsidRDefault="00582F6A" w14:paraId="6CBD3B69" w14:textId="0BCB24E7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8F1394">
              <w:rPr>
                <w:rFonts w:ascii="Arial" w:hAnsi="Arial" w:cs="Arial"/>
                <w:lang w:val="en-GB"/>
              </w:rPr>
              <w:t>Vesthimmerlands Museum</w:t>
            </w:r>
          </w:p>
        </w:tc>
      </w:tr>
      <w:tr w:rsidRPr="00EE774F" w:rsidR="00AD158C" w:rsidTr="4BA240C4" w14:paraId="55B2217F" w14:textId="77777777">
        <w:trPr>
          <w:trHeight w:val="5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5B2663" w:rsidR="00AD158C" w:rsidP="00B738C1" w:rsidRDefault="00AD158C" w14:paraId="3DD4A01B" w14:textId="180A1FDB">
            <w:pPr>
              <w:spacing w:line="360" w:lineRule="auto"/>
              <w:ind w:left="0"/>
              <w:rPr>
                <w:rFonts w:ascii="Arial" w:hAnsi="Arial" w:cs="Arial"/>
                <w:noProof/>
                <w:color w:val="17406D" w:themeColor="text2"/>
                <w:lang w:val="en-GB"/>
              </w:rPr>
            </w:pPr>
            <w:r w:rsidRPr="005B2663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97152" behindDoc="0" locked="0" layoutInCell="1" allowOverlap="1" wp14:anchorId="12A435B6" wp14:editId="7BA59F4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0</wp:posOffset>
                  </wp:positionV>
                  <wp:extent cx="251460" cy="233680"/>
                  <wp:effectExtent l="0" t="0" r="0" b="0"/>
                  <wp:wrapSquare wrapText="bothSides"/>
                  <wp:docPr id="534190763" name="Image 534190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17406D" w:themeColor="text2"/>
                <w:lang w:val="en-GB"/>
              </w:rPr>
              <w:t>Photo file name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63" w:type="dxa"/>
            <w:tcMar/>
          </w:tcPr>
          <w:p w:rsidRPr="008F1394" w:rsidR="00AD158C" w:rsidP="00B738C1" w:rsidRDefault="008F1394" w14:paraId="210EF3F7" w14:textId="16159E97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Carnyx</w:t>
            </w:r>
          </w:p>
        </w:tc>
      </w:tr>
      <w:tr w:rsidRPr="00EE774F" w:rsidR="00AD158C" w:rsidTr="4BA240C4" w14:paraId="7D8FFD50" w14:textId="77777777">
        <w:trPr>
          <w:trHeight w:val="4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Mar/>
          </w:tcPr>
          <w:p w:rsidRPr="005B2663" w:rsidR="00AD158C" w:rsidP="00AD158C" w:rsidRDefault="00AD158C" w14:paraId="38482774" w14:textId="428A8DF5">
            <w:pPr>
              <w:spacing w:line="360" w:lineRule="auto"/>
              <w:ind w:left="601"/>
              <w:rPr>
                <w:rFonts w:ascii="Arial" w:hAnsi="Arial" w:cs="Arial"/>
                <w:noProof/>
                <w:color w:val="17406D" w:themeColor="text2"/>
                <w:lang w:val="en-GB"/>
              </w:rPr>
            </w:pPr>
            <w:r w:rsidRPr="005B2663">
              <w:rPr>
                <w:rFonts w:ascii="Arial" w:hAnsi="Arial" w:cs="Arial"/>
                <w:noProof/>
                <w:color w:val="17406D" w:themeColor="text2"/>
                <w:lang w:val="en-GB"/>
              </w:rPr>
              <w:drawing>
                <wp:anchor distT="0" distB="0" distL="114300" distR="114300" simplePos="0" relativeHeight="251699200" behindDoc="0" locked="0" layoutInCell="1" allowOverlap="1" wp14:anchorId="0827D05F" wp14:editId="004C76BF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12065</wp:posOffset>
                  </wp:positionV>
                  <wp:extent cx="251460" cy="233680"/>
                  <wp:effectExtent l="0" t="0" r="0" b="0"/>
                  <wp:wrapSquare wrapText="bothSides"/>
                  <wp:docPr id="1175792608" name="Image 1175792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08418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" cy="23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17406D" w:themeColor="text2"/>
                <w:lang w:val="en-GB"/>
              </w:rPr>
              <w:t>Description of the sound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663" w:type="dxa"/>
            <w:tcMar/>
          </w:tcPr>
          <w:p w:rsidRPr="008F1394" w:rsidR="00AD158C" w:rsidP="00B738C1" w:rsidRDefault="00582F6A" w14:paraId="431E542C" w14:textId="197BB5C4">
            <w:pPr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GB"/>
              </w:rPr>
            </w:pPr>
            <w:r w:rsidRPr="008F1394">
              <w:rPr>
                <w:rFonts w:ascii="Arial" w:hAnsi="Arial" w:cs="Arial"/>
                <w:lang w:val="en-GB"/>
              </w:rPr>
              <w:t>In the audio clip, signals are blown on a Carnyx, a war trumpet from the Iron Age. There are only 5 archaeological finds of the Carnyx in the world, in Scotland and France. A replica made from one of the inner plates of the world-famous Gundestrup Cauldron is blown. At the end of the clip, footsteps are heard and the Carnyx is placed against a wall. This way, students can hear that it is made of metal. The Carnyx's head depicts a wild boar with red-rimmed eyes in anger. Perhaps it refers to a double-headed boar, which is associated with death and destruction.</w:t>
            </w:r>
          </w:p>
        </w:tc>
      </w:tr>
    </w:tbl>
    <w:p w:rsidRPr="00A6783B" w:rsidR="00726650" w:rsidP="00750FAD" w:rsidRDefault="00726650" w14:paraId="4D653B42" w14:textId="4FFDCD9D">
      <w:pPr>
        <w:ind w:left="0"/>
      </w:pPr>
    </w:p>
    <w:sectPr w:rsidRPr="00A6783B" w:rsidR="00726650" w:rsidSect="002E5FD8">
      <w:headerReference w:type="default" r:id="rId12"/>
      <w:footerReference w:type="default" r:id="rId13"/>
      <w:pgSz w:w="12240" w:h="15840" w:orient="portrait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5FD8" w:rsidP="00A66B18" w:rsidRDefault="002E5FD8" w14:paraId="3BBED130" w14:textId="77777777">
      <w:pPr>
        <w:spacing w:before="0" w:after="0"/>
      </w:pPr>
      <w:r>
        <w:separator/>
      </w:r>
    </w:p>
  </w:endnote>
  <w:endnote w:type="continuationSeparator" w:id="0">
    <w:p w:rsidR="002E5FD8" w:rsidP="00A66B18" w:rsidRDefault="002E5FD8" w14:paraId="248D9D0B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50FAD" w:rsidP="00A61191" w:rsidRDefault="00A61191" w14:paraId="3B6EEF19" w14:textId="236AC050">
    <w:pPr>
      <w:ind w:left="0"/>
    </w:pPr>
    <w:r>
      <w:rPr>
        <w:noProof/>
      </w:rPr>
      <w:drawing>
        <wp:anchor distT="0" distB="0" distL="114300" distR="114300" simplePos="0" relativeHeight="251670528" behindDoc="0" locked="0" layoutInCell="1" allowOverlap="1" wp14:anchorId="02390DF8" wp14:editId="01E017B2">
          <wp:simplePos x="0" y="0"/>
          <wp:positionH relativeFrom="page">
            <wp:align>right</wp:align>
          </wp:positionH>
          <wp:positionV relativeFrom="paragraph">
            <wp:posOffset>351790</wp:posOffset>
          </wp:positionV>
          <wp:extent cx="7767320" cy="531495"/>
          <wp:effectExtent l="0" t="0" r="5080" b="1905"/>
          <wp:wrapSquare wrapText="bothSides"/>
          <wp:docPr id="620840677" name="Picture 6208406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482134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732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5FD8" w:rsidP="00A66B18" w:rsidRDefault="002E5FD8" w14:paraId="33C18C67" w14:textId="77777777">
      <w:pPr>
        <w:spacing w:before="0" w:after="0"/>
      </w:pPr>
      <w:r>
        <w:separator/>
      </w:r>
    </w:p>
  </w:footnote>
  <w:footnote w:type="continuationSeparator" w:id="0">
    <w:p w:rsidR="002E5FD8" w:rsidP="00A66B18" w:rsidRDefault="002E5FD8" w14:paraId="207DDE0F" w14:textId="777777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D57A7" w:rsidRDefault="006C7C39" w14:paraId="7227F783" w14:textId="6776E4FA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64337F2B" wp14:editId="13E67B12">
          <wp:simplePos x="0" y="0"/>
          <wp:positionH relativeFrom="column">
            <wp:posOffset>-182880</wp:posOffset>
          </wp:positionH>
          <wp:positionV relativeFrom="paragraph">
            <wp:posOffset>91440</wp:posOffset>
          </wp:positionV>
          <wp:extent cx="1303020" cy="574040"/>
          <wp:effectExtent l="0" t="0" r="0" b="0"/>
          <wp:wrapSquare wrapText="bothSides"/>
          <wp:docPr id="1288855093" name="Image 1" descr="Une image contenant texte, Graphique, Police, graphis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8855093" name="Image 1" descr="Une image contenant texte, Graphique, Police, graphis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  <w:r w:rsidR="00A94408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0B012BF" wp14:editId="7E1590A5">
              <wp:simplePos x="0" y="0"/>
              <wp:positionH relativeFrom="column">
                <wp:posOffset>-494791</wp:posOffset>
              </wp:positionH>
              <wp:positionV relativeFrom="paragraph">
                <wp:posOffset>-457200</wp:posOffset>
              </wp:positionV>
              <wp:extent cx="11109451" cy="457725"/>
              <wp:effectExtent l="0" t="0" r="0" b="0"/>
              <wp:wrapNone/>
              <wp:docPr id="693076404" name="Freeform: Shape 6930764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09451" cy="457725"/>
                      </a:xfrm>
                      <a:custGeom>
                        <a:avLst/>
                        <a:gdLst>
                          <a:gd name="connsiteX0" fmla="*/ 7144 w 6000750"/>
                          <a:gd name="connsiteY0" fmla="*/ 1699736 h 1924050"/>
                          <a:gd name="connsiteX1" fmla="*/ 2934176 w 6000750"/>
                          <a:gd name="connsiteY1" fmla="*/ 1484471 h 1924050"/>
                          <a:gd name="connsiteX2" fmla="*/ 5998369 w 6000750"/>
                          <a:gd name="connsiteY2" fmla="*/ 893921 h 1924050"/>
                          <a:gd name="connsiteX3" fmla="*/ 5998369 w 6000750"/>
                          <a:gd name="connsiteY3" fmla="*/ 7144 h 1924050"/>
                          <a:gd name="connsiteX4" fmla="*/ 7144 w 6000750"/>
                          <a:gd name="connsiteY4" fmla="*/ 7144 h 1924050"/>
                          <a:gd name="connsiteX5" fmla="*/ 7144 w 6000750"/>
                          <a:gd name="connsiteY5" fmla="*/ 1699736 h 192405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6000750" h="1924050">
                            <a:moveTo>
                              <a:pt x="7144" y="1699736"/>
                            </a:moveTo>
                            <a:cubicBezTo>
                              <a:pt x="7144" y="1699736"/>
                              <a:pt x="1410176" y="2317909"/>
                              <a:pt x="2934176" y="1484471"/>
                            </a:cubicBezTo>
                            <a:cubicBezTo>
                              <a:pt x="4459129" y="651986"/>
                              <a:pt x="5998369" y="893921"/>
                              <a:pt x="5998369" y="893921"/>
                            </a:cubicBezTo>
                            <a:lnTo>
                              <a:pt x="5998369" y="7144"/>
                            </a:lnTo>
                            <a:lnTo>
                              <a:pt x="7144" y="7144"/>
                            </a:lnTo>
                            <a:lnTo>
                              <a:pt x="7144" y="1699736"/>
                            </a:lnTo>
                            <a:close/>
                          </a:path>
                        </a:pathLst>
                      </a:custGeom>
                      <a:solidFill>
                        <a:srgbClr val="009FB5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: Shape 693076404" style="position:absolute;margin-left:-38.95pt;margin-top:-36pt;width:874.75pt;height:36.0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00750,1924050" o:spid="_x0000_s1026" fillcolor="#009fb5" stroked="f" path="m7144,1699736v,,1403032,618173,2927032,-215265c4459129,651986,5998369,893921,5998369,893921r,-886777l7144,7144r,1692592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" w14:anchorId="77A7F121">
              <v:stroke joinstyle="miter"/>
              <v:path arrowok="t" o:connecttype="custom" o:connectlocs="13226,404361;5432168,353151;11105043,212661;11105043,1700;13226,1700;13226,404361" o:connectangles="0,0,0,0,0,0"/>
            </v:shape>
          </w:pict>
        </mc:Fallback>
      </mc:AlternateContent>
    </w:r>
  </w:p>
  <w:p w:rsidR="00750FAD" w:rsidRDefault="00750FAD" w14:paraId="34AFC001" w14:textId="295E42A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33743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707C"/>
    <w:multiLevelType w:val="hybridMultilevel"/>
    <w:tmpl w:val="C8CCCC74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5CE55B2"/>
    <w:multiLevelType w:val="hybridMultilevel"/>
    <w:tmpl w:val="0C86DCC8"/>
    <w:lvl w:ilvl="0" w:tplc="92BA4FD4">
      <w:start w:val="12"/>
      <w:numFmt w:val="bullet"/>
      <w:lvlText w:val="-"/>
      <w:lvlJc w:val="left"/>
      <w:pPr>
        <w:ind w:left="1364" w:hanging="360"/>
      </w:pPr>
      <w:rPr>
        <w:rFonts w:hint="default" w:ascii="Arial" w:hAnsi="Arial" w:cs="Arial" w:eastAsiaTheme="minorHAnsi"/>
      </w:rPr>
    </w:lvl>
    <w:lvl w:ilvl="1" w:tplc="20000003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3" w15:restartNumberingAfterBreak="0">
    <w:nsid w:val="0C4859E2"/>
    <w:multiLevelType w:val="hybridMultilevel"/>
    <w:tmpl w:val="017419B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D231CC7"/>
    <w:multiLevelType w:val="hybridMultilevel"/>
    <w:tmpl w:val="6C64D520"/>
    <w:lvl w:ilvl="0" w:tplc="000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0FA15004"/>
    <w:multiLevelType w:val="hybridMultilevel"/>
    <w:tmpl w:val="D250E192"/>
    <w:lvl w:ilvl="0" w:tplc="2000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20000003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6" w15:restartNumberingAfterBreak="0">
    <w:nsid w:val="11347572"/>
    <w:multiLevelType w:val="hybridMultilevel"/>
    <w:tmpl w:val="D89ED176"/>
    <w:lvl w:ilvl="0" w:tplc="45CC0F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3920A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EEF5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7A485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560B99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A3C91A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B6046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8A726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7CE2F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2C01031"/>
    <w:multiLevelType w:val="hybridMultilevel"/>
    <w:tmpl w:val="DB4EBF14"/>
    <w:lvl w:ilvl="0" w:tplc="000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15AC115D"/>
    <w:multiLevelType w:val="hybridMultilevel"/>
    <w:tmpl w:val="CC74153E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6CA6AB8"/>
    <w:multiLevelType w:val="hybridMultilevel"/>
    <w:tmpl w:val="C3088CBA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0F46BE7"/>
    <w:multiLevelType w:val="hybridMultilevel"/>
    <w:tmpl w:val="864ED69A"/>
    <w:lvl w:ilvl="0" w:tplc="18AA8B4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21447A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30A6805"/>
    <w:multiLevelType w:val="hybridMultilevel"/>
    <w:tmpl w:val="B99ACCEA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4CD7F00"/>
    <w:multiLevelType w:val="hybridMultilevel"/>
    <w:tmpl w:val="A404B9D8"/>
    <w:lvl w:ilvl="0" w:tplc="18AA8B4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5724F47"/>
    <w:multiLevelType w:val="hybridMultilevel"/>
    <w:tmpl w:val="35267A02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A4E258A"/>
    <w:multiLevelType w:val="hybridMultilevel"/>
    <w:tmpl w:val="1A105932"/>
    <w:lvl w:ilvl="0" w:tplc="92BA4FD4">
      <w:start w:val="12"/>
      <w:numFmt w:val="bullet"/>
      <w:lvlText w:val="-"/>
      <w:lvlJc w:val="left"/>
      <w:pPr>
        <w:ind w:left="1364" w:hanging="360"/>
      </w:pPr>
      <w:rPr>
        <w:rFonts w:hint="default" w:ascii="Arial" w:hAnsi="Arial" w:cs="Arial" w:eastAsiaTheme="minorHAnsi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16" w15:restartNumberingAfterBreak="0">
    <w:nsid w:val="2C4B7BB3"/>
    <w:multiLevelType w:val="hybridMultilevel"/>
    <w:tmpl w:val="A0C08A54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D235DB4"/>
    <w:multiLevelType w:val="hybridMultilevel"/>
    <w:tmpl w:val="98F8FFF0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F95139A"/>
    <w:multiLevelType w:val="hybridMultilevel"/>
    <w:tmpl w:val="7BBC41B8"/>
    <w:lvl w:ilvl="0" w:tplc="0000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9" w15:restartNumberingAfterBreak="0">
    <w:nsid w:val="300D2E55"/>
    <w:multiLevelType w:val="hybridMultilevel"/>
    <w:tmpl w:val="4FE8C7CA"/>
    <w:lvl w:ilvl="0" w:tplc="18AA8B4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32C505E"/>
    <w:multiLevelType w:val="hybridMultilevel"/>
    <w:tmpl w:val="ED045CD4"/>
    <w:lvl w:ilvl="0" w:tplc="18AA8B4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6010EB3"/>
    <w:multiLevelType w:val="hybridMultilevel"/>
    <w:tmpl w:val="114848D0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8961F38"/>
    <w:multiLevelType w:val="hybridMultilevel"/>
    <w:tmpl w:val="CCF21ABA"/>
    <w:lvl w:ilvl="0" w:tplc="20000001">
      <w:start w:val="1"/>
      <w:numFmt w:val="bullet"/>
      <w:lvlText w:val=""/>
      <w:lvlJc w:val="left"/>
      <w:pPr>
        <w:ind w:left="1648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3" w15:restartNumberingAfterBreak="0">
    <w:nsid w:val="3E85431D"/>
    <w:multiLevelType w:val="hybridMultilevel"/>
    <w:tmpl w:val="0080751A"/>
    <w:lvl w:ilvl="0" w:tplc="6F269C20">
      <w:start w:val="12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  <w:u w:val="none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6CF43E5"/>
    <w:multiLevelType w:val="hybridMultilevel"/>
    <w:tmpl w:val="C1DA6C46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7B40645"/>
    <w:multiLevelType w:val="hybridMultilevel"/>
    <w:tmpl w:val="47F0222E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931297E"/>
    <w:multiLevelType w:val="hybridMultilevel"/>
    <w:tmpl w:val="EF648FEC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BE27208"/>
    <w:multiLevelType w:val="hybridMultilevel"/>
    <w:tmpl w:val="994A4D3A"/>
    <w:lvl w:ilvl="0" w:tplc="200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8" w15:restartNumberingAfterBreak="0">
    <w:nsid w:val="4C07E92C"/>
    <w:multiLevelType w:val="hybridMultilevel"/>
    <w:tmpl w:val="F95A8F3A"/>
    <w:lvl w:ilvl="0" w:tplc="0B7A9E2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A304F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07E073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AE62F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90EAB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E848A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BE14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C10BC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646A8D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DB85388"/>
    <w:multiLevelType w:val="hybridMultilevel"/>
    <w:tmpl w:val="8B0EFEA0"/>
    <w:lvl w:ilvl="0" w:tplc="0000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0" w15:restartNumberingAfterBreak="0">
    <w:nsid w:val="50592041"/>
    <w:multiLevelType w:val="hybridMultilevel"/>
    <w:tmpl w:val="0B32EC06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1D46B33"/>
    <w:multiLevelType w:val="hybridMultilevel"/>
    <w:tmpl w:val="B2526EE0"/>
    <w:lvl w:ilvl="0" w:tplc="000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2" w15:restartNumberingAfterBreak="0">
    <w:nsid w:val="5331334C"/>
    <w:multiLevelType w:val="hybridMultilevel"/>
    <w:tmpl w:val="5248EB12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37F7B54"/>
    <w:multiLevelType w:val="hybridMultilevel"/>
    <w:tmpl w:val="2A763806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EFED04C"/>
    <w:multiLevelType w:val="hybridMultilevel"/>
    <w:tmpl w:val="05D080F8"/>
    <w:lvl w:ilvl="0" w:tplc="4176AA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2BAAE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3AA99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9FC87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34C284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05237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4635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4C690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AEE46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FC671A3"/>
    <w:multiLevelType w:val="hybridMultilevel"/>
    <w:tmpl w:val="A55422E6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33A459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57B5F8B"/>
    <w:multiLevelType w:val="hybridMultilevel"/>
    <w:tmpl w:val="5C5E0E9E"/>
    <w:lvl w:ilvl="0" w:tplc="000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99416AA"/>
    <w:multiLevelType w:val="hybridMultilevel"/>
    <w:tmpl w:val="ABF680B8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B2C376F"/>
    <w:multiLevelType w:val="hybridMultilevel"/>
    <w:tmpl w:val="B5784ECE"/>
    <w:lvl w:ilvl="0" w:tplc="0000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40" w15:restartNumberingAfterBreak="0">
    <w:nsid w:val="6E126AFA"/>
    <w:multiLevelType w:val="hybridMultilevel"/>
    <w:tmpl w:val="60C032E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066C6"/>
    <w:multiLevelType w:val="hybridMultilevel"/>
    <w:tmpl w:val="C58050CE"/>
    <w:lvl w:ilvl="0" w:tplc="A69C57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33ACE"/>
    <w:multiLevelType w:val="hybridMultilevel"/>
    <w:tmpl w:val="3D94C36C"/>
    <w:lvl w:ilvl="0" w:tplc="000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3" w15:restartNumberingAfterBreak="0">
    <w:nsid w:val="7BC0370B"/>
    <w:multiLevelType w:val="hybridMultilevel"/>
    <w:tmpl w:val="B3961C30"/>
    <w:lvl w:ilvl="0" w:tplc="92BA4FD4">
      <w:start w:val="12"/>
      <w:numFmt w:val="bullet"/>
      <w:lvlText w:val="-"/>
      <w:lvlJc w:val="left"/>
      <w:pPr>
        <w:ind w:left="1364" w:hanging="360"/>
      </w:pPr>
      <w:rPr>
        <w:rFonts w:hint="default" w:ascii="Arial" w:hAnsi="Arial" w:cs="Arial" w:eastAsiaTheme="minorHAnsi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44" w15:restartNumberingAfterBreak="0">
    <w:nsid w:val="7DB97C28"/>
    <w:multiLevelType w:val="hybridMultilevel"/>
    <w:tmpl w:val="A5BE079C"/>
    <w:lvl w:ilvl="0" w:tplc="0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F19405D"/>
    <w:multiLevelType w:val="hybridMultilevel"/>
    <w:tmpl w:val="B1CC8624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10356022">
    <w:abstractNumId w:val="34"/>
  </w:num>
  <w:num w:numId="2" w16cid:durableId="1875343961">
    <w:abstractNumId w:val="6"/>
  </w:num>
  <w:num w:numId="3" w16cid:durableId="701785534">
    <w:abstractNumId w:val="28"/>
  </w:num>
  <w:num w:numId="4" w16cid:durableId="1419979887">
    <w:abstractNumId w:val="41"/>
  </w:num>
  <w:num w:numId="5" w16cid:durableId="310140544">
    <w:abstractNumId w:val="10"/>
  </w:num>
  <w:num w:numId="6" w16cid:durableId="1558469747">
    <w:abstractNumId w:val="20"/>
  </w:num>
  <w:num w:numId="7" w16cid:durableId="236476412">
    <w:abstractNumId w:val="19"/>
  </w:num>
  <w:num w:numId="8" w16cid:durableId="186526243">
    <w:abstractNumId w:val="13"/>
  </w:num>
  <w:num w:numId="9" w16cid:durableId="820316327">
    <w:abstractNumId w:val="8"/>
  </w:num>
  <w:num w:numId="10" w16cid:durableId="617419963">
    <w:abstractNumId w:val="3"/>
  </w:num>
  <w:num w:numId="11" w16cid:durableId="192497661">
    <w:abstractNumId w:val="25"/>
  </w:num>
  <w:num w:numId="12" w16cid:durableId="57635544">
    <w:abstractNumId w:val="21"/>
  </w:num>
  <w:num w:numId="13" w16cid:durableId="198980827">
    <w:abstractNumId w:val="14"/>
  </w:num>
  <w:num w:numId="14" w16cid:durableId="1796413281">
    <w:abstractNumId w:val="30"/>
  </w:num>
  <w:num w:numId="15" w16cid:durableId="658000214">
    <w:abstractNumId w:val="9"/>
  </w:num>
  <w:num w:numId="16" w16cid:durableId="488250146">
    <w:abstractNumId w:val="4"/>
  </w:num>
  <w:num w:numId="17" w16cid:durableId="1023627356">
    <w:abstractNumId w:val="7"/>
  </w:num>
  <w:num w:numId="18" w16cid:durableId="1762026662">
    <w:abstractNumId w:val="42"/>
  </w:num>
  <w:num w:numId="19" w16cid:durableId="1706710606">
    <w:abstractNumId w:val="24"/>
  </w:num>
  <w:num w:numId="20" w16cid:durableId="425661419">
    <w:abstractNumId w:val="17"/>
  </w:num>
  <w:num w:numId="21" w16cid:durableId="173572028">
    <w:abstractNumId w:val="16"/>
  </w:num>
  <w:num w:numId="22" w16cid:durableId="1496191795">
    <w:abstractNumId w:val="35"/>
  </w:num>
  <w:num w:numId="23" w16cid:durableId="1747993968">
    <w:abstractNumId w:val="12"/>
  </w:num>
  <w:num w:numId="24" w16cid:durableId="593900839">
    <w:abstractNumId w:val="37"/>
  </w:num>
  <w:num w:numId="25" w16cid:durableId="651831027">
    <w:abstractNumId w:val="44"/>
  </w:num>
  <w:num w:numId="26" w16cid:durableId="312638397">
    <w:abstractNumId w:val="1"/>
  </w:num>
  <w:num w:numId="27" w16cid:durableId="1483041530">
    <w:abstractNumId w:val="23"/>
  </w:num>
  <w:num w:numId="28" w16cid:durableId="1766609109">
    <w:abstractNumId w:val="26"/>
  </w:num>
  <w:num w:numId="29" w16cid:durableId="559875232">
    <w:abstractNumId w:val="38"/>
  </w:num>
  <w:num w:numId="30" w16cid:durableId="1310285381">
    <w:abstractNumId w:val="31"/>
  </w:num>
  <w:num w:numId="31" w16cid:durableId="1037123976">
    <w:abstractNumId w:val="29"/>
  </w:num>
  <w:num w:numId="32" w16cid:durableId="593364113">
    <w:abstractNumId w:val="39"/>
  </w:num>
  <w:num w:numId="33" w16cid:durableId="1389568828">
    <w:abstractNumId w:val="45"/>
  </w:num>
  <w:num w:numId="34" w16cid:durableId="553320843">
    <w:abstractNumId w:val="32"/>
  </w:num>
  <w:num w:numId="35" w16cid:durableId="2090232312">
    <w:abstractNumId w:val="5"/>
  </w:num>
  <w:num w:numId="36" w16cid:durableId="973564636">
    <w:abstractNumId w:val="2"/>
  </w:num>
  <w:num w:numId="37" w16cid:durableId="1673069055">
    <w:abstractNumId w:val="22"/>
  </w:num>
  <w:num w:numId="38" w16cid:durableId="1572886335">
    <w:abstractNumId w:val="36"/>
  </w:num>
  <w:num w:numId="39" w16cid:durableId="1371808959">
    <w:abstractNumId w:val="11"/>
  </w:num>
  <w:num w:numId="40" w16cid:durableId="684865908">
    <w:abstractNumId w:val="27"/>
  </w:num>
  <w:num w:numId="41" w16cid:durableId="1593732964">
    <w:abstractNumId w:val="0"/>
  </w:num>
  <w:num w:numId="42" w16cid:durableId="1341852801">
    <w:abstractNumId w:val="43"/>
  </w:num>
  <w:num w:numId="43" w16cid:durableId="1510292457">
    <w:abstractNumId w:val="15"/>
  </w:num>
  <w:num w:numId="44" w16cid:durableId="1622491038">
    <w:abstractNumId w:val="33"/>
  </w:num>
  <w:num w:numId="45" w16cid:durableId="1290891409">
    <w:abstractNumId w:val="18"/>
  </w:num>
  <w:num w:numId="46" w16cid:durableId="49080078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CyMDGzNDY1tDA3MDVQ0lEKTi0uzszPAykwNK0FAFpIXHwtAAAA"/>
  </w:docVars>
  <w:rsids>
    <w:rsidRoot w:val="00750FAD"/>
    <w:rsid w:val="00000187"/>
    <w:rsid w:val="000004C5"/>
    <w:rsid w:val="00005B39"/>
    <w:rsid w:val="000158BC"/>
    <w:rsid w:val="00071E10"/>
    <w:rsid w:val="00082042"/>
    <w:rsid w:val="00083BAA"/>
    <w:rsid w:val="00084EE8"/>
    <w:rsid w:val="00085E68"/>
    <w:rsid w:val="000B23DC"/>
    <w:rsid w:val="000C36BC"/>
    <w:rsid w:val="000D3164"/>
    <w:rsid w:val="000D6BBB"/>
    <w:rsid w:val="000D7149"/>
    <w:rsid w:val="000E4213"/>
    <w:rsid w:val="000E744E"/>
    <w:rsid w:val="001043B9"/>
    <w:rsid w:val="0010680C"/>
    <w:rsid w:val="00115290"/>
    <w:rsid w:val="00121B4D"/>
    <w:rsid w:val="001468CF"/>
    <w:rsid w:val="00155286"/>
    <w:rsid w:val="00167E81"/>
    <w:rsid w:val="001766D6"/>
    <w:rsid w:val="001A0D43"/>
    <w:rsid w:val="001A13DC"/>
    <w:rsid w:val="001B7A04"/>
    <w:rsid w:val="001C4D2F"/>
    <w:rsid w:val="001D3934"/>
    <w:rsid w:val="001E2320"/>
    <w:rsid w:val="001E6407"/>
    <w:rsid w:val="001F4EF4"/>
    <w:rsid w:val="002148C6"/>
    <w:rsid w:val="00214E28"/>
    <w:rsid w:val="00241F38"/>
    <w:rsid w:val="002533AE"/>
    <w:rsid w:val="00262C0A"/>
    <w:rsid w:val="00262C51"/>
    <w:rsid w:val="00285265"/>
    <w:rsid w:val="002C6515"/>
    <w:rsid w:val="002D57A7"/>
    <w:rsid w:val="002D5AB9"/>
    <w:rsid w:val="002D711B"/>
    <w:rsid w:val="002D7389"/>
    <w:rsid w:val="002E5FD8"/>
    <w:rsid w:val="002F5C09"/>
    <w:rsid w:val="0030361B"/>
    <w:rsid w:val="0031161E"/>
    <w:rsid w:val="00314185"/>
    <w:rsid w:val="00322A95"/>
    <w:rsid w:val="003271B7"/>
    <w:rsid w:val="00330C70"/>
    <w:rsid w:val="00337E67"/>
    <w:rsid w:val="00352B81"/>
    <w:rsid w:val="003551C9"/>
    <w:rsid w:val="003561DA"/>
    <w:rsid w:val="0036204B"/>
    <w:rsid w:val="00390262"/>
    <w:rsid w:val="00391BBB"/>
    <w:rsid w:val="003A0150"/>
    <w:rsid w:val="003A0B3B"/>
    <w:rsid w:val="003A3068"/>
    <w:rsid w:val="003C24C7"/>
    <w:rsid w:val="003E24DF"/>
    <w:rsid w:val="003F3830"/>
    <w:rsid w:val="003F443B"/>
    <w:rsid w:val="00402831"/>
    <w:rsid w:val="0041428F"/>
    <w:rsid w:val="00430163"/>
    <w:rsid w:val="00432489"/>
    <w:rsid w:val="004442B7"/>
    <w:rsid w:val="0044723F"/>
    <w:rsid w:val="004517AC"/>
    <w:rsid w:val="00454451"/>
    <w:rsid w:val="00463139"/>
    <w:rsid w:val="0046472C"/>
    <w:rsid w:val="004933FB"/>
    <w:rsid w:val="004A2B0D"/>
    <w:rsid w:val="004B46A1"/>
    <w:rsid w:val="004D0449"/>
    <w:rsid w:val="00506CEC"/>
    <w:rsid w:val="0050723E"/>
    <w:rsid w:val="0051418C"/>
    <w:rsid w:val="00521DFC"/>
    <w:rsid w:val="005241F1"/>
    <w:rsid w:val="00542D3D"/>
    <w:rsid w:val="00576723"/>
    <w:rsid w:val="00582F6A"/>
    <w:rsid w:val="0058539B"/>
    <w:rsid w:val="005A315E"/>
    <w:rsid w:val="005B2663"/>
    <w:rsid w:val="005B3D0E"/>
    <w:rsid w:val="005B6466"/>
    <w:rsid w:val="005C2210"/>
    <w:rsid w:val="005D7940"/>
    <w:rsid w:val="005E13BE"/>
    <w:rsid w:val="005F610F"/>
    <w:rsid w:val="00601933"/>
    <w:rsid w:val="0060797B"/>
    <w:rsid w:val="00615018"/>
    <w:rsid w:val="00615F96"/>
    <w:rsid w:val="00617954"/>
    <w:rsid w:val="0062123A"/>
    <w:rsid w:val="00624EF6"/>
    <w:rsid w:val="00627EAB"/>
    <w:rsid w:val="006377CF"/>
    <w:rsid w:val="00646E75"/>
    <w:rsid w:val="006524E2"/>
    <w:rsid w:val="0069324D"/>
    <w:rsid w:val="00696653"/>
    <w:rsid w:val="006C017A"/>
    <w:rsid w:val="006C50A4"/>
    <w:rsid w:val="006C5622"/>
    <w:rsid w:val="006C75A9"/>
    <w:rsid w:val="006C7C39"/>
    <w:rsid w:val="006D5C93"/>
    <w:rsid w:val="006E6888"/>
    <w:rsid w:val="006E7F75"/>
    <w:rsid w:val="006F41CF"/>
    <w:rsid w:val="006F472C"/>
    <w:rsid w:val="006F6F10"/>
    <w:rsid w:val="00701A4E"/>
    <w:rsid w:val="007139C6"/>
    <w:rsid w:val="00724CC0"/>
    <w:rsid w:val="00726650"/>
    <w:rsid w:val="0073426B"/>
    <w:rsid w:val="007400CA"/>
    <w:rsid w:val="00750FAD"/>
    <w:rsid w:val="0075320C"/>
    <w:rsid w:val="00782334"/>
    <w:rsid w:val="00783E79"/>
    <w:rsid w:val="00795808"/>
    <w:rsid w:val="007A33E8"/>
    <w:rsid w:val="007A5C93"/>
    <w:rsid w:val="007B5AE8"/>
    <w:rsid w:val="007C6A15"/>
    <w:rsid w:val="007D2EEF"/>
    <w:rsid w:val="007E04DF"/>
    <w:rsid w:val="007E7F36"/>
    <w:rsid w:val="007F5192"/>
    <w:rsid w:val="0081512D"/>
    <w:rsid w:val="0082355A"/>
    <w:rsid w:val="00837691"/>
    <w:rsid w:val="00837AFD"/>
    <w:rsid w:val="00853DD1"/>
    <w:rsid w:val="00862773"/>
    <w:rsid w:val="00870BCC"/>
    <w:rsid w:val="00884A66"/>
    <w:rsid w:val="008953C9"/>
    <w:rsid w:val="008B1EBE"/>
    <w:rsid w:val="008C7D6D"/>
    <w:rsid w:val="008E30D5"/>
    <w:rsid w:val="008F1394"/>
    <w:rsid w:val="008F4D06"/>
    <w:rsid w:val="008F61AA"/>
    <w:rsid w:val="00910D6C"/>
    <w:rsid w:val="00916F5C"/>
    <w:rsid w:val="00940CE3"/>
    <w:rsid w:val="009418AD"/>
    <w:rsid w:val="00946950"/>
    <w:rsid w:val="00962670"/>
    <w:rsid w:val="00962C9C"/>
    <w:rsid w:val="00967B74"/>
    <w:rsid w:val="00970990"/>
    <w:rsid w:val="009748B9"/>
    <w:rsid w:val="00985739"/>
    <w:rsid w:val="00985ABE"/>
    <w:rsid w:val="009875AA"/>
    <w:rsid w:val="009976D5"/>
    <w:rsid w:val="009A1E44"/>
    <w:rsid w:val="009B6C66"/>
    <w:rsid w:val="009D6E13"/>
    <w:rsid w:val="009F3913"/>
    <w:rsid w:val="00A4065B"/>
    <w:rsid w:val="00A61191"/>
    <w:rsid w:val="00A62707"/>
    <w:rsid w:val="00A669C3"/>
    <w:rsid w:val="00A66B18"/>
    <w:rsid w:val="00A6783B"/>
    <w:rsid w:val="00A84E76"/>
    <w:rsid w:val="00A9226B"/>
    <w:rsid w:val="00A92DE0"/>
    <w:rsid w:val="00A94408"/>
    <w:rsid w:val="00A964EF"/>
    <w:rsid w:val="00A96CF8"/>
    <w:rsid w:val="00AD158C"/>
    <w:rsid w:val="00AD7FE5"/>
    <w:rsid w:val="00AE1388"/>
    <w:rsid w:val="00AE39A5"/>
    <w:rsid w:val="00AF3982"/>
    <w:rsid w:val="00B10784"/>
    <w:rsid w:val="00B1320D"/>
    <w:rsid w:val="00B23A92"/>
    <w:rsid w:val="00B31B6E"/>
    <w:rsid w:val="00B46697"/>
    <w:rsid w:val="00B50294"/>
    <w:rsid w:val="00B57D6E"/>
    <w:rsid w:val="00B64BCF"/>
    <w:rsid w:val="00B738C1"/>
    <w:rsid w:val="00BB39E4"/>
    <w:rsid w:val="00BF0D22"/>
    <w:rsid w:val="00BF474F"/>
    <w:rsid w:val="00C31A69"/>
    <w:rsid w:val="00C43123"/>
    <w:rsid w:val="00C50573"/>
    <w:rsid w:val="00C536D6"/>
    <w:rsid w:val="00C569C1"/>
    <w:rsid w:val="00C701F7"/>
    <w:rsid w:val="00C70786"/>
    <w:rsid w:val="00C7611B"/>
    <w:rsid w:val="00C90F7E"/>
    <w:rsid w:val="00C95989"/>
    <w:rsid w:val="00CC2956"/>
    <w:rsid w:val="00CE46EE"/>
    <w:rsid w:val="00D076B5"/>
    <w:rsid w:val="00D16D2A"/>
    <w:rsid w:val="00D35D8B"/>
    <w:rsid w:val="00D41084"/>
    <w:rsid w:val="00D412ED"/>
    <w:rsid w:val="00D45C20"/>
    <w:rsid w:val="00D62247"/>
    <w:rsid w:val="00D66593"/>
    <w:rsid w:val="00D67070"/>
    <w:rsid w:val="00D805C0"/>
    <w:rsid w:val="00D81E02"/>
    <w:rsid w:val="00D87740"/>
    <w:rsid w:val="00D9067C"/>
    <w:rsid w:val="00DC6973"/>
    <w:rsid w:val="00DE4A7D"/>
    <w:rsid w:val="00DE6DA2"/>
    <w:rsid w:val="00DE7964"/>
    <w:rsid w:val="00DF2D30"/>
    <w:rsid w:val="00E02FA1"/>
    <w:rsid w:val="00E055EB"/>
    <w:rsid w:val="00E07C4E"/>
    <w:rsid w:val="00E21240"/>
    <w:rsid w:val="00E43FDA"/>
    <w:rsid w:val="00E55D74"/>
    <w:rsid w:val="00E61EB5"/>
    <w:rsid w:val="00E64ADC"/>
    <w:rsid w:val="00E653BF"/>
    <w:rsid w:val="00E6540C"/>
    <w:rsid w:val="00E65F9F"/>
    <w:rsid w:val="00E81E2A"/>
    <w:rsid w:val="00E86C86"/>
    <w:rsid w:val="00ED68CF"/>
    <w:rsid w:val="00EE0952"/>
    <w:rsid w:val="00EE774F"/>
    <w:rsid w:val="00F11D75"/>
    <w:rsid w:val="00F13AA0"/>
    <w:rsid w:val="00F15610"/>
    <w:rsid w:val="00F15CB2"/>
    <w:rsid w:val="00F22331"/>
    <w:rsid w:val="00F2337A"/>
    <w:rsid w:val="00F37E77"/>
    <w:rsid w:val="00F4225B"/>
    <w:rsid w:val="00F91E78"/>
    <w:rsid w:val="00FA642D"/>
    <w:rsid w:val="00FE0F43"/>
    <w:rsid w:val="00FF061C"/>
    <w:rsid w:val="00FF3760"/>
    <w:rsid w:val="00FF41C9"/>
    <w:rsid w:val="00FF70F5"/>
    <w:rsid w:val="20002755"/>
    <w:rsid w:val="2B2DE7C3"/>
    <w:rsid w:val="4BA2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2532B1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uiPriority="9" w:semiHidden="1" w:unhideWhenUsed="1" w:qFormat="1"/>
    <w:lsdException w:name="heading 3" w:uiPriority="9" w:semiHidden="1" w:qFormat="1"/>
    <w:lsdException w:name="heading 4" w:uiPriority="9" w:semiHidden="1" w:qFormat="1"/>
    <w:lsdException w:name="heading 5" w:uiPriority="9" w:semiHidden="1" w:qFormat="1"/>
    <w:lsdException w:name="heading 6" w:uiPriority="9" w:semiHidden="1" w:qFormat="1"/>
    <w:lsdException w:name="heading 7" w:uiPriority="9" w:semiHidden="1" w:qFormat="1"/>
    <w:lsdException w:name="heading 8" w:uiPriority="9" w:semiHidden="1" w:qFormat="1"/>
    <w:lsdException w:name="heading 9" w:uiPriority="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6" w:semiHidden="1" w:unhideWhenUsed="1" w:qFormat="1"/>
    <w:lsdException w:name="Signature" w:uiPriority="7" w:semiHidden="1" w:unhideWhenUsed="1" w:qFormat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qFormat="1"/>
    <w:lsdException w:name="Salutation" w:uiPriority="4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uiPriority="20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 w:semiHidden="1"/>
    <w:lsdException w:name="Intense Quote" w:uiPriority="3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/>
    <w:lsdException w:name="Intense Emphasis" w:uiPriority="21" w:semiHidden="1"/>
    <w:lsdException w:name="Subtle Reference" w:uiPriority="31" w:semiHidden="1"/>
    <w:lsdException w:name="Intense Reference" w:uiPriority="32" w:semiHidden="1"/>
    <w:lsdException w:name="Book Title" w:uiPriority="33" w:semiHidden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styleId="Normal" w:default="1">
    <w:name w:val="Normal"/>
    <w:qFormat/>
    <w:rsid w:val="001043B9"/>
    <w:pPr>
      <w:spacing w:before="40" w:after="360"/>
      <w:ind w:left="720" w:right="720"/>
    </w:pPr>
    <w:rPr>
      <w:rFonts w:ascii="Calibri" w:hAnsi="Calibri" w:eastAsiaTheme="minorHAnsi"/>
      <w:kern w:val="20"/>
      <w:szCs w:val="20"/>
    </w:rPr>
  </w:style>
  <w:style w:type="paragraph" w:styleId="Titre1">
    <w:name w:val="heading 1"/>
    <w:basedOn w:val="Recipient"/>
    <w:next w:val="Normal"/>
    <w:link w:val="Titre1Car"/>
    <w:uiPriority w:val="8"/>
    <w:qFormat/>
    <w:rsid w:val="001043B9"/>
    <w:pPr>
      <w:outlineLvl w:val="0"/>
    </w:pPr>
    <w:rPr>
      <w:color w:val="17406D" w:themeColor="text2"/>
    </w:rPr>
  </w:style>
  <w:style w:type="paragraph" w:styleId="Titre2">
    <w:name w:val="heading 2"/>
    <w:basedOn w:val="Normal"/>
    <w:next w:val="Normal"/>
    <w:link w:val="Titre2Car"/>
    <w:uiPriority w:val="9"/>
    <w:qFormat/>
    <w:rsid w:val="00E21240"/>
    <w:pPr>
      <w:keepNext/>
      <w:keepLines/>
      <w:spacing w:before="360" w:after="0"/>
      <w:outlineLvl w:val="1"/>
    </w:pPr>
    <w:rPr>
      <w:rFonts w:asciiTheme="majorHAnsi" w:hAnsiTheme="majorHAnsi" w:eastAsiaTheme="majorEastAsia" w:cstheme="majorBidi"/>
      <w:color w:val="112F51" w:themeColor="accent1" w:themeShade="BF"/>
      <w:sz w:val="26"/>
      <w:szCs w:val="26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8"/>
    <w:rsid w:val="001043B9"/>
    <w:rPr>
      <w:rFonts w:ascii="Calibri" w:hAnsi="Calibri" w:eastAsiaTheme="minorHAnsi"/>
      <w:b/>
      <w:bCs/>
      <w:color w:val="17406D" w:themeColor="text2"/>
      <w:kern w:val="20"/>
      <w:szCs w:val="20"/>
    </w:rPr>
  </w:style>
  <w:style w:type="paragraph" w:styleId="Recipient" w:customStyle="1">
    <w:name w:val="Recipient"/>
    <w:basedOn w:val="Normal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Salutations">
    <w:name w:val="Salutation"/>
    <w:basedOn w:val="Normal"/>
    <w:link w:val="SalutationsCar"/>
    <w:uiPriority w:val="4"/>
    <w:semiHidden/>
    <w:qFormat/>
    <w:rsid w:val="00A66B18"/>
    <w:pPr>
      <w:spacing w:before="720"/>
    </w:pPr>
  </w:style>
  <w:style w:type="character" w:styleId="SalutationsCar" w:customStyle="1">
    <w:name w:val="Salutations Car"/>
    <w:basedOn w:val="Policepardfaut"/>
    <w:link w:val="Salutations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Formuledepolitesse">
    <w:name w:val="Closing"/>
    <w:basedOn w:val="Normal"/>
    <w:next w:val="Signature"/>
    <w:link w:val="FormuledepolitesseCar"/>
    <w:uiPriority w:val="6"/>
    <w:semiHidden/>
    <w:qFormat/>
    <w:rsid w:val="00A6783B"/>
    <w:pPr>
      <w:spacing w:before="480" w:after="960"/>
    </w:pPr>
  </w:style>
  <w:style w:type="character" w:styleId="FormuledepolitesseCar" w:customStyle="1">
    <w:name w:val="Formule de politesse Car"/>
    <w:basedOn w:val="Policepardfaut"/>
    <w:link w:val="Formuledepolitesse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Signature">
    <w:name w:val="Signature"/>
    <w:basedOn w:val="Normal"/>
    <w:link w:val="SignatureCar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styleId="SignatureCar" w:customStyle="1">
    <w:name w:val="Signature Car"/>
    <w:basedOn w:val="Policepardfaut"/>
    <w:link w:val="Signature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En-tte">
    <w:name w:val="header"/>
    <w:basedOn w:val="Normal"/>
    <w:link w:val="En-tteCar"/>
    <w:uiPriority w:val="99"/>
    <w:semiHidden/>
    <w:rsid w:val="003E24DF"/>
    <w:pPr>
      <w:spacing w:after="0"/>
      <w:jc w:val="right"/>
    </w:pPr>
  </w:style>
  <w:style w:type="character" w:styleId="En-tteCar" w:customStyle="1">
    <w:name w:val="En-tête Car"/>
    <w:basedOn w:val="Policepardfaut"/>
    <w:link w:val="En-tte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lev">
    <w:name w:val="Strong"/>
    <w:basedOn w:val="Policepardfaut"/>
    <w:uiPriority w:val="1"/>
    <w:semiHidden/>
    <w:rsid w:val="003E24DF"/>
    <w:rPr>
      <w:b/>
      <w:bCs/>
    </w:rPr>
  </w:style>
  <w:style w:type="paragraph" w:styleId="ContactInfo" w:customStyle="1">
    <w:name w:val="Contact Info"/>
    <w:basedOn w:val="Normal"/>
    <w:uiPriority w:val="1"/>
    <w:qFormat/>
    <w:rsid w:val="007E7F36"/>
    <w:pPr>
      <w:spacing w:before="0" w:after="0"/>
      <w:ind w:left="0" w:right="0"/>
    </w:pPr>
    <w:rPr>
      <w:color w:val="FFFFFF" w:themeColor="background1"/>
    </w:rPr>
  </w:style>
  <w:style w:type="character" w:styleId="Titre2Car" w:customStyle="1">
    <w:name w:val="Titre 2 Car"/>
    <w:basedOn w:val="Policepardfaut"/>
    <w:link w:val="Titre2"/>
    <w:uiPriority w:val="9"/>
    <w:rsid w:val="00E21240"/>
    <w:rPr>
      <w:rFonts w:asciiTheme="majorHAnsi" w:hAnsiTheme="majorHAnsi" w:eastAsiaTheme="majorEastAsia" w:cstheme="majorBidi"/>
      <w:color w:val="112F51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hAnsi="Times New Roman" w:cs="Times New Roman" w:eastAsiaTheme="minorEastAsia"/>
      <w:kern w:val="0"/>
      <w:szCs w:val="24"/>
    </w:rPr>
  </w:style>
  <w:style w:type="character" w:styleId="Textedelespacerserv">
    <w:name w:val="Placeholder Text"/>
    <w:basedOn w:val="Policepardfaut"/>
    <w:uiPriority w:val="99"/>
    <w:semiHidden/>
    <w:rsid w:val="001766D6"/>
    <w:rPr>
      <w:color w:val="808080"/>
    </w:rPr>
  </w:style>
  <w:style w:type="paragraph" w:styleId="Pieddepage">
    <w:name w:val="footer"/>
    <w:basedOn w:val="Normal"/>
    <w:link w:val="PieddepageCar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styleId="PieddepageCar" w:customStyle="1">
    <w:name w:val="Pied de page Car"/>
    <w:basedOn w:val="Policepardfaut"/>
    <w:link w:val="Pieddepage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E7F36"/>
    <w:pPr>
      <w:spacing w:before="0" w:after="0"/>
      <w:contextualSpacing/>
    </w:pPr>
    <w:rPr>
      <w:rFonts w:asciiTheme="majorHAnsi" w:hAnsiTheme="majorHAnsi" w:eastAsiaTheme="majorEastAsia" w:cstheme="majorBidi"/>
      <w:caps/>
      <w:color w:val="FFFFFF" w:themeColor="background1"/>
      <w:spacing w:val="-10"/>
      <w:kern w:val="28"/>
      <w:sz w:val="52"/>
      <w:szCs w:val="56"/>
    </w:rPr>
  </w:style>
  <w:style w:type="character" w:styleId="TitreCar" w:customStyle="1">
    <w:name w:val="Titre Car"/>
    <w:basedOn w:val="Policepardfaut"/>
    <w:link w:val="Titre"/>
    <w:uiPriority w:val="10"/>
    <w:rsid w:val="007E7F36"/>
    <w:rPr>
      <w:rFonts w:asciiTheme="majorHAnsi" w:hAnsiTheme="majorHAnsi" w:eastAsiaTheme="majorEastAsia" w:cstheme="majorBidi"/>
      <w:caps/>
      <w:color w:val="FFFFFF" w:themeColor="background1"/>
      <w:spacing w:val="-10"/>
      <w:kern w:val="28"/>
      <w:sz w:val="52"/>
      <w:szCs w:val="56"/>
    </w:rPr>
  </w:style>
  <w:style w:type="paragraph" w:styleId="MeetingInfo" w:customStyle="1">
    <w:name w:val="Meeting Info"/>
    <w:basedOn w:val="Normal"/>
    <w:qFormat/>
    <w:rsid w:val="007E7F36"/>
    <w:pPr>
      <w:spacing w:after="0"/>
      <w:ind w:right="0"/>
    </w:pPr>
    <w:rPr>
      <w:color w:val="FFFFFF" w:themeColor="background1"/>
    </w:rPr>
  </w:style>
  <w:style w:type="table" w:styleId="Grilledutableau">
    <w:name w:val="Table Grid"/>
    <w:basedOn w:val="TableauNormal"/>
    <w:uiPriority w:val="39"/>
    <w:rsid w:val="007E7F3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MeetingTimes" w:customStyle="1">
    <w:name w:val="Meeting Times"/>
    <w:basedOn w:val="Normal"/>
    <w:qFormat/>
    <w:rsid w:val="007E7F36"/>
    <w:pPr>
      <w:spacing w:before="120" w:after="0"/>
      <w:ind w:left="0" w:right="0"/>
    </w:pPr>
    <w:rPr>
      <w:b/>
    </w:rPr>
  </w:style>
  <w:style w:type="paragraph" w:styleId="ItemDescription" w:customStyle="1">
    <w:name w:val="Item Description"/>
    <w:basedOn w:val="Normal"/>
    <w:qFormat/>
    <w:rsid w:val="00E21240"/>
    <w:pPr>
      <w:spacing w:after="120"/>
      <w:ind w:left="0" w:right="360"/>
    </w:pPr>
  </w:style>
  <w:style w:type="paragraph" w:styleId="Location" w:customStyle="1">
    <w:name w:val="Location"/>
    <w:basedOn w:val="Normal"/>
    <w:qFormat/>
    <w:rsid w:val="00E21240"/>
    <w:pPr>
      <w:spacing w:after="120"/>
      <w:ind w:left="0" w:right="0"/>
    </w:pPr>
  </w:style>
  <w:style w:type="table" w:styleId="Grilledetableauclaire">
    <w:name w:val="Grid Table Light"/>
    <w:basedOn w:val="TableauNormal"/>
    <w:uiPriority w:val="40"/>
    <w:rsid w:val="002D5AB9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</w:style>
  <w:style w:type="paragraph" w:styleId="Paragraphedeliste">
    <w:name w:val="List Paragraph"/>
    <w:basedOn w:val="Normal"/>
    <w:uiPriority w:val="34"/>
    <w:qFormat/>
    <w:rsid w:val="001043B9"/>
    <w:pPr>
      <w:contextualSpacing/>
    </w:pPr>
  </w:style>
  <w:style w:type="character" w:styleId="Lienhypertexte">
    <w:name w:val="Hyperlink"/>
    <w:basedOn w:val="Policepardfaut"/>
    <w:uiPriority w:val="99"/>
    <w:unhideWhenUsed/>
    <w:rsid w:val="00E64ADC"/>
    <w:rPr>
      <w:color w:val="F49100" w:themeColor="hyperlink"/>
      <w:u w:val="single"/>
    </w:rPr>
  </w:style>
  <w:style w:type="table" w:styleId="TableauGrille1Clair-Accentuation1">
    <w:name w:val="Grid Table 1 Light Accent 1"/>
    <w:basedOn w:val="TableauNormal"/>
    <w:uiPriority w:val="46"/>
    <w:rsid w:val="00E64ADC"/>
    <w:tblPr>
      <w:tblStyleRowBandSize w:val="1"/>
      <w:tblStyleColBandSize w:val="1"/>
      <w:tblBorders>
        <w:top w:val="single" w:color="82B0E4" w:themeColor="accent1" w:themeTint="66" w:sz="4" w:space="0"/>
        <w:left w:val="single" w:color="82B0E4" w:themeColor="accent1" w:themeTint="66" w:sz="4" w:space="0"/>
        <w:bottom w:val="single" w:color="82B0E4" w:themeColor="accent1" w:themeTint="66" w:sz="4" w:space="0"/>
        <w:right w:val="single" w:color="82B0E4" w:themeColor="accent1" w:themeTint="66" w:sz="4" w:space="0"/>
        <w:insideH w:val="single" w:color="82B0E4" w:themeColor="accent1" w:themeTint="66" w:sz="4" w:space="0"/>
        <w:insideV w:val="single" w:color="82B0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4389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389D7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nonrsolue">
    <w:name w:val="Unresolved Mention"/>
    <w:basedOn w:val="Policepardfaut"/>
    <w:uiPriority w:val="99"/>
    <w:semiHidden/>
    <w:rsid w:val="00962670"/>
    <w:rPr>
      <w:color w:val="605E5C"/>
      <w:shd w:val="clear" w:color="auto" w:fill="E1DFDD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Pr>
      <w:rFonts w:ascii="Calibri" w:hAnsi="Calibri" w:eastAsiaTheme="minorHAnsi"/>
      <w:kern w:val="20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gop\AppData\Local\Microsoft\Office\16.0\DTS\en-BE%7bE49ECF1C-9A4F-4DB6-A91D-CB85F6445CF6%7d\%7b5649AEDD-465F-4745-8955-03DC8483FC5B%7dtf55871247_win32.dotx" TargetMode="External"/></Relationship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423AF-50F4-4F0F-8C0A-54276ACA9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16221F-4E30-43DF-A3F1-757BC7DC2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93D2EA-46D7-41FA-B589-986E1F86EC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4.xml><?xml version="1.0" encoding="utf-8"?>
<ds:datastoreItem xmlns:ds="http://schemas.openxmlformats.org/officeDocument/2006/customXml" ds:itemID="{ED9B76F0-4F48-45B4-A95D-3F9FE5CD13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{5649AEDD-465F-4745-8955-03DC8483FC5B}tf55871247_win32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Kim Callesen</lastModifiedBy>
  <revision>2</revision>
  <dcterms:created xsi:type="dcterms:W3CDTF">2023-10-11T13:12:00.0000000Z</dcterms:created>
  <dcterms:modified xsi:type="dcterms:W3CDTF">2024-02-20T07:58:49.8618859Z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5a34634b-b7fe-4a76-abcb-f3c431743391</vt:lpwstr>
  </property>
</Properties>
</file>